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F1E5209" w14:textId="61BC13DC" w:rsidR="00AE2C9F" w:rsidRDefault="0041128C" w:rsidP="00AF6066">
      <w:pPr>
        <w:pStyle w:val="Bezproreda"/>
      </w:pPr>
      <w:r>
        <w:t xml:space="preserve"> </w:t>
      </w:r>
      <w:r w:rsidR="00F2711A">
        <w:rPr>
          <w:noProof/>
        </w:rPr>
        <w:drawing>
          <wp:inline distT="0" distB="0" distL="0" distR="0" wp14:anchorId="0659296F" wp14:editId="604543E0">
            <wp:extent cx="361950" cy="4572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MON_1585983329"/>
      <w:bookmarkStart w:id="1" w:name="_MON_1585653119"/>
      <w:bookmarkEnd w:id="0"/>
      <w:bookmarkEnd w:id="1"/>
      <w:bookmarkStart w:id="2" w:name="_MON_1585653147"/>
      <w:bookmarkEnd w:id="2"/>
      <w:r w:rsidR="0044479D">
        <w:object w:dxaOrig="3544" w:dyaOrig="2065" w14:anchorId="02CBC4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25pt;height:84pt" o:ole="" fillcolor="window">
            <v:imagedata r:id="rId9" o:title=""/>
          </v:shape>
          <o:OLEObject Type="Embed" ProgID="Word.Picture.8" ShapeID="_x0000_i1025" DrawAspect="Content" ObjectID="_1827638949" r:id="rId10"/>
        </w:object>
      </w:r>
    </w:p>
    <w:p w14:paraId="49FE8E86" w14:textId="2C810411" w:rsidR="00AE2C9F" w:rsidRPr="003E1695" w:rsidRDefault="00AE2C9F">
      <w:pPr>
        <w:rPr>
          <w:rFonts w:ascii="Times New Roman" w:hAnsi="Times New Roman"/>
          <w:b/>
          <w:bCs/>
        </w:rPr>
      </w:pPr>
      <w:r w:rsidRPr="00AE2C9F">
        <w:rPr>
          <w:rFonts w:ascii="Times New Roman" w:hAnsi="Times New Roman"/>
          <w:b/>
          <w:bCs/>
        </w:rPr>
        <w:t xml:space="preserve">               </w:t>
      </w:r>
      <w:r>
        <w:rPr>
          <w:rFonts w:ascii="Times New Roman" w:hAnsi="Times New Roman"/>
          <w:b/>
          <w:bCs/>
        </w:rPr>
        <w:t xml:space="preserve">  </w:t>
      </w:r>
      <w:r w:rsidR="00464879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 xml:space="preserve"> </w:t>
      </w:r>
      <w:r w:rsidRPr="00AE2C9F">
        <w:rPr>
          <w:rFonts w:ascii="Times New Roman" w:hAnsi="Times New Roman"/>
          <w:b/>
          <w:bCs/>
        </w:rPr>
        <w:t xml:space="preserve"> </w:t>
      </w:r>
      <w:r w:rsidRPr="003E1695">
        <w:rPr>
          <w:rFonts w:ascii="Times New Roman" w:hAnsi="Times New Roman"/>
          <w:b/>
          <w:bCs/>
        </w:rPr>
        <w:t>OPĆINSKO VIJEĆE</w:t>
      </w:r>
    </w:p>
    <w:p w14:paraId="43CF4EA8" w14:textId="77777777" w:rsidR="00A02A03" w:rsidRDefault="00A02A03">
      <w:pPr>
        <w:rPr>
          <w:rFonts w:ascii="Times New Roman" w:hAnsi="Times New Roman"/>
          <w:sz w:val="24"/>
          <w:szCs w:val="24"/>
          <w:lang w:val="hr-HR"/>
        </w:rPr>
      </w:pPr>
    </w:p>
    <w:p w14:paraId="5F2C7C29" w14:textId="0ED0BA50" w:rsidR="00AE2C9F" w:rsidRPr="00AE2C9F" w:rsidRDefault="00BA1300">
      <w:pPr>
        <w:rPr>
          <w:rFonts w:ascii="Times New Roman" w:hAnsi="Times New Roman"/>
          <w:sz w:val="24"/>
          <w:szCs w:val="24"/>
          <w:lang w:val="hr-HR"/>
        </w:rPr>
      </w:pPr>
      <w:r w:rsidRPr="00445CF0">
        <w:rPr>
          <w:rFonts w:ascii="Times New Roman" w:hAnsi="Times New Roman"/>
          <w:sz w:val="24"/>
          <w:szCs w:val="24"/>
          <w:lang w:val="hr-HR"/>
        </w:rPr>
        <w:t>KLASA:</w:t>
      </w:r>
      <w:r w:rsidR="00AA1D17" w:rsidRPr="00445CF0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1E385C">
        <w:rPr>
          <w:rFonts w:ascii="Times New Roman" w:hAnsi="Times New Roman"/>
          <w:sz w:val="24"/>
          <w:szCs w:val="24"/>
          <w:lang w:val="hr-HR"/>
        </w:rPr>
        <w:t>024-01/25-01/0</w:t>
      </w:r>
      <w:r w:rsidR="003D1F20">
        <w:rPr>
          <w:rFonts w:ascii="Times New Roman" w:hAnsi="Times New Roman"/>
          <w:sz w:val="24"/>
          <w:szCs w:val="24"/>
          <w:lang w:val="hr-HR"/>
        </w:rPr>
        <w:t>8</w:t>
      </w:r>
    </w:p>
    <w:p w14:paraId="3B2433A9" w14:textId="12BFCCEB" w:rsidR="00965C25" w:rsidRPr="00445CF0" w:rsidRDefault="00716387">
      <w:pPr>
        <w:rPr>
          <w:rFonts w:ascii="Times New Roman" w:hAnsi="Times New Roman"/>
          <w:color w:val="FF0000"/>
          <w:sz w:val="24"/>
          <w:szCs w:val="24"/>
          <w:lang w:val="hr-HR"/>
        </w:rPr>
      </w:pPr>
      <w:r w:rsidRPr="00445CF0">
        <w:rPr>
          <w:rFonts w:ascii="Times New Roman" w:hAnsi="Times New Roman"/>
          <w:sz w:val="24"/>
          <w:szCs w:val="24"/>
          <w:lang w:val="hr-HR"/>
        </w:rPr>
        <w:t>U</w:t>
      </w:r>
      <w:r w:rsidR="00BA1300" w:rsidRPr="00445CF0">
        <w:rPr>
          <w:rFonts w:ascii="Times New Roman" w:hAnsi="Times New Roman"/>
          <w:sz w:val="24"/>
          <w:szCs w:val="24"/>
          <w:lang w:val="hr-HR"/>
        </w:rPr>
        <w:t>BROJ:</w:t>
      </w:r>
      <w:r w:rsidR="00185B13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1E385C">
        <w:rPr>
          <w:rFonts w:ascii="Times New Roman" w:hAnsi="Times New Roman"/>
          <w:sz w:val="24"/>
          <w:szCs w:val="24"/>
          <w:lang w:val="hr-HR"/>
        </w:rPr>
        <w:t>2109-22-02-25-1</w:t>
      </w:r>
    </w:p>
    <w:p w14:paraId="76DEB607" w14:textId="60115DBA" w:rsidR="00965C25" w:rsidRPr="00445CF0" w:rsidRDefault="00BA1300">
      <w:pPr>
        <w:rPr>
          <w:rFonts w:ascii="Times New Roman" w:hAnsi="Times New Roman"/>
          <w:sz w:val="24"/>
          <w:szCs w:val="24"/>
          <w:lang w:val="hr-HR"/>
        </w:rPr>
      </w:pPr>
      <w:r w:rsidRPr="00445CF0">
        <w:rPr>
          <w:rFonts w:ascii="Times New Roman" w:hAnsi="Times New Roman"/>
          <w:sz w:val="24"/>
          <w:szCs w:val="24"/>
          <w:lang w:val="hr-HR"/>
        </w:rPr>
        <w:t>Orehovica</w:t>
      </w:r>
      <w:r w:rsidR="00086EBA">
        <w:rPr>
          <w:rFonts w:ascii="Times New Roman" w:hAnsi="Times New Roman"/>
          <w:sz w:val="24"/>
          <w:szCs w:val="24"/>
          <w:lang w:val="hr-HR"/>
        </w:rPr>
        <w:t xml:space="preserve">, </w:t>
      </w:r>
      <w:r w:rsidR="003D1F20">
        <w:rPr>
          <w:rFonts w:ascii="Times New Roman" w:hAnsi="Times New Roman"/>
          <w:sz w:val="24"/>
          <w:szCs w:val="24"/>
          <w:lang w:val="hr-HR"/>
        </w:rPr>
        <w:t>17</w:t>
      </w:r>
      <w:r w:rsidR="00F2711A">
        <w:rPr>
          <w:rFonts w:ascii="Times New Roman" w:hAnsi="Times New Roman"/>
          <w:sz w:val="24"/>
          <w:szCs w:val="24"/>
          <w:lang w:val="hr-HR"/>
        </w:rPr>
        <w:t xml:space="preserve">. </w:t>
      </w:r>
      <w:r w:rsidR="003D1F20">
        <w:rPr>
          <w:rFonts w:ascii="Times New Roman" w:hAnsi="Times New Roman"/>
          <w:sz w:val="24"/>
          <w:szCs w:val="24"/>
          <w:lang w:val="hr-HR"/>
        </w:rPr>
        <w:t>prosinca</w:t>
      </w:r>
      <w:r w:rsidR="00A5688B">
        <w:rPr>
          <w:rFonts w:ascii="Times New Roman" w:hAnsi="Times New Roman"/>
          <w:sz w:val="24"/>
          <w:szCs w:val="24"/>
          <w:lang w:val="hr-HR"/>
        </w:rPr>
        <w:t xml:space="preserve"> 202</w:t>
      </w:r>
      <w:r w:rsidR="001E385C">
        <w:rPr>
          <w:rFonts w:ascii="Times New Roman" w:hAnsi="Times New Roman"/>
          <w:sz w:val="24"/>
          <w:szCs w:val="24"/>
          <w:lang w:val="hr-HR"/>
        </w:rPr>
        <w:t>5</w:t>
      </w:r>
      <w:r w:rsidR="00A5688B">
        <w:rPr>
          <w:rFonts w:ascii="Times New Roman" w:hAnsi="Times New Roman"/>
          <w:sz w:val="24"/>
          <w:szCs w:val="24"/>
          <w:lang w:val="hr-HR"/>
        </w:rPr>
        <w:t>. godine</w:t>
      </w:r>
    </w:p>
    <w:p w14:paraId="7CA17A7D" w14:textId="6F159AC6" w:rsidR="007E5ED1" w:rsidRPr="00445CF0" w:rsidRDefault="007E5ED1" w:rsidP="007E5ED1">
      <w:pPr>
        <w:rPr>
          <w:rFonts w:ascii="Times New Roman" w:hAnsi="Times New Roman"/>
          <w:bCs/>
          <w:sz w:val="24"/>
          <w:szCs w:val="24"/>
          <w:lang w:val="hr-HR"/>
        </w:rPr>
      </w:pPr>
    </w:p>
    <w:p w14:paraId="2ADF8555" w14:textId="2BE68F80" w:rsidR="007E5ED1" w:rsidRPr="00445CF0" w:rsidRDefault="007E5ED1" w:rsidP="00160F84">
      <w:pPr>
        <w:ind w:firstLine="708"/>
        <w:jc w:val="both"/>
        <w:rPr>
          <w:rFonts w:ascii="Times New Roman" w:hAnsi="Times New Roman"/>
          <w:bCs/>
          <w:sz w:val="24"/>
          <w:szCs w:val="24"/>
          <w:lang w:val="hr-HR"/>
        </w:rPr>
      </w:pPr>
      <w:r w:rsidRPr="00445CF0">
        <w:rPr>
          <w:rFonts w:ascii="Times New Roman" w:hAnsi="Times New Roman"/>
          <w:bCs/>
          <w:sz w:val="24"/>
          <w:szCs w:val="24"/>
          <w:lang w:val="hr-HR"/>
        </w:rPr>
        <w:t>Na temelju članka 23. Poslovnika Općine Orehovica (</w:t>
      </w:r>
      <w:r w:rsidR="000649A3">
        <w:rPr>
          <w:rFonts w:ascii="Times New Roman" w:hAnsi="Times New Roman"/>
          <w:bCs/>
          <w:sz w:val="24"/>
          <w:szCs w:val="24"/>
          <w:lang w:val="hr-HR"/>
        </w:rPr>
        <w:t>''</w:t>
      </w:r>
      <w:r w:rsidRPr="00445CF0">
        <w:rPr>
          <w:rFonts w:ascii="Times New Roman" w:hAnsi="Times New Roman"/>
          <w:bCs/>
          <w:sz w:val="24"/>
          <w:szCs w:val="24"/>
          <w:lang w:val="hr-HR"/>
        </w:rPr>
        <w:t>Službeni glasnik Međimurske županije</w:t>
      </w:r>
      <w:r w:rsidR="000649A3">
        <w:rPr>
          <w:rFonts w:ascii="Times New Roman" w:hAnsi="Times New Roman"/>
          <w:bCs/>
          <w:sz w:val="24"/>
          <w:szCs w:val="24"/>
          <w:lang w:val="hr-HR"/>
        </w:rPr>
        <w:t>''</w:t>
      </w:r>
      <w:r w:rsidR="009E713C">
        <w:rPr>
          <w:rFonts w:ascii="Times New Roman" w:hAnsi="Times New Roman"/>
          <w:bCs/>
          <w:sz w:val="24"/>
          <w:szCs w:val="24"/>
          <w:lang w:val="hr-HR"/>
        </w:rPr>
        <w:t>,</w:t>
      </w:r>
      <w:r w:rsidRPr="00445CF0">
        <w:rPr>
          <w:rFonts w:ascii="Times New Roman" w:hAnsi="Times New Roman"/>
          <w:bCs/>
          <w:sz w:val="24"/>
          <w:szCs w:val="24"/>
          <w:lang w:val="hr-HR"/>
        </w:rPr>
        <w:t xml:space="preserve"> broj </w:t>
      </w:r>
      <w:r w:rsidR="00B24C61" w:rsidRPr="00445CF0">
        <w:rPr>
          <w:rFonts w:ascii="Times New Roman" w:hAnsi="Times New Roman"/>
          <w:bCs/>
          <w:sz w:val="24"/>
          <w:szCs w:val="24"/>
          <w:lang w:val="hr-HR"/>
        </w:rPr>
        <w:t>7/21</w:t>
      </w:r>
      <w:r w:rsidRPr="00445CF0">
        <w:rPr>
          <w:rFonts w:ascii="Times New Roman" w:hAnsi="Times New Roman"/>
          <w:bCs/>
          <w:sz w:val="24"/>
          <w:szCs w:val="24"/>
          <w:lang w:val="hr-HR"/>
        </w:rPr>
        <w:t>)</w:t>
      </w:r>
    </w:p>
    <w:p w14:paraId="4342520A" w14:textId="5122EA61" w:rsidR="007E5ED1" w:rsidRPr="00445CF0" w:rsidRDefault="007E5ED1">
      <w:pPr>
        <w:jc w:val="center"/>
        <w:rPr>
          <w:rFonts w:ascii="Times New Roman" w:hAnsi="Times New Roman"/>
          <w:b/>
          <w:sz w:val="24"/>
          <w:szCs w:val="24"/>
          <w:u w:val="single"/>
          <w:lang w:val="hr-HR"/>
        </w:rPr>
      </w:pPr>
      <w:r w:rsidRPr="00445CF0">
        <w:rPr>
          <w:rFonts w:ascii="Times New Roman" w:hAnsi="Times New Roman"/>
          <w:b/>
          <w:sz w:val="24"/>
          <w:szCs w:val="24"/>
          <w:u w:val="single"/>
          <w:lang w:val="hr-HR"/>
        </w:rPr>
        <w:t>SAZIVAM</w:t>
      </w:r>
    </w:p>
    <w:p w14:paraId="0D5B9E09" w14:textId="428A3495" w:rsidR="007E5ED1" w:rsidRPr="00445CF0" w:rsidRDefault="007E5ED1">
      <w:pPr>
        <w:jc w:val="center"/>
        <w:rPr>
          <w:rFonts w:ascii="Times New Roman" w:hAnsi="Times New Roman"/>
          <w:bCs/>
          <w:sz w:val="24"/>
          <w:szCs w:val="24"/>
          <w:lang w:val="hr-HR"/>
        </w:rPr>
      </w:pPr>
    </w:p>
    <w:p w14:paraId="4B10102B" w14:textId="5A10D9C9" w:rsidR="007E5ED1" w:rsidRPr="00445CF0" w:rsidRDefault="003D1F20" w:rsidP="00BE6956">
      <w:pPr>
        <w:jc w:val="center"/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>5</w:t>
      </w:r>
      <w:r w:rsidR="007E5ED1" w:rsidRPr="00445CF0">
        <w:rPr>
          <w:rFonts w:ascii="Times New Roman" w:hAnsi="Times New Roman"/>
          <w:bCs/>
          <w:sz w:val="24"/>
          <w:szCs w:val="24"/>
          <w:lang w:val="hr-HR"/>
        </w:rPr>
        <w:t>. sjednicu Općinskog vijeća Općine Orehovica dana</w:t>
      </w:r>
      <w:r w:rsidR="00A5688B">
        <w:rPr>
          <w:rFonts w:ascii="Times New Roman" w:hAnsi="Times New Roman"/>
          <w:bCs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r-HR"/>
        </w:rPr>
        <w:t>22</w:t>
      </w:r>
      <w:r w:rsidR="00F2711A">
        <w:rPr>
          <w:rFonts w:ascii="Times New Roman" w:hAnsi="Times New Roman"/>
          <w:b/>
          <w:sz w:val="24"/>
          <w:szCs w:val="24"/>
          <w:lang w:val="hr-HR"/>
        </w:rPr>
        <w:t xml:space="preserve">. </w:t>
      </w:r>
      <w:r w:rsidR="001E385C">
        <w:rPr>
          <w:rFonts w:ascii="Times New Roman" w:hAnsi="Times New Roman"/>
          <w:b/>
          <w:sz w:val="24"/>
          <w:szCs w:val="24"/>
          <w:lang w:val="hr-HR"/>
        </w:rPr>
        <w:t>prosinca</w:t>
      </w:r>
      <w:r w:rsidR="00A5688B" w:rsidRPr="00A5688B">
        <w:rPr>
          <w:rFonts w:ascii="Times New Roman" w:hAnsi="Times New Roman"/>
          <w:b/>
          <w:sz w:val="24"/>
          <w:szCs w:val="24"/>
          <w:lang w:val="hr-HR"/>
        </w:rPr>
        <w:t xml:space="preserve"> 202</w:t>
      </w:r>
      <w:r w:rsidR="001E385C">
        <w:rPr>
          <w:rFonts w:ascii="Times New Roman" w:hAnsi="Times New Roman"/>
          <w:b/>
          <w:sz w:val="24"/>
          <w:szCs w:val="24"/>
          <w:lang w:val="hr-HR"/>
        </w:rPr>
        <w:t>5</w:t>
      </w:r>
      <w:r w:rsidR="00A5688B" w:rsidRPr="00A5688B">
        <w:rPr>
          <w:rFonts w:ascii="Times New Roman" w:hAnsi="Times New Roman"/>
          <w:b/>
          <w:sz w:val="24"/>
          <w:szCs w:val="24"/>
          <w:lang w:val="hr-HR"/>
        </w:rPr>
        <w:t>. godine</w:t>
      </w:r>
      <w:r w:rsidR="007E5ED1" w:rsidRPr="00445CF0">
        <w:rPr>
          <w:rFonts w:ascii="Times New Roman" w:hAnsi="Times New Roman"/>
          <w:bCs/>
          <w:sz w:val="24"/>
          <w:szCs w:val="24"/>
          <w:lang w:val="hr-HR"/>
        </w:rPr>
        <w:t>.</w:t>
      </w:r>
    </w:p>
    <w:p w14:paraId="55419A6F" w14:textId="52C0ABBF" w:rsidR="007E5ED1" w:rsidRPr="00445CF0" w:rsidRDefault="007E5ED1" w:rsidP="00BE6956">
      <w:pPr>
        <w:jc w:val="center"/>
        <w:rPr>
          <w:rFonts w:ascii="Times New Roman" w:hAnsi="Times New Roman"/>
          <w:bCs/>
          <w:sz w:val="24"/>
          <w:szCs w:val="24"/>
          <w:lang w:val="hr-HR"/>
        </w:rPr>
      </w:pPr>
      <w:r w:rsidRPr="00445CF0">
        <w:rPr>
          <w:rFonts w:ascii="Times New Roman" w:hAnsi="Times New Roman"/>
          <w:bCs/>
          <w:sz w:val="24"/>
          <w:szCs w:val="24"/>
          <w:lang w:val="hr-HR"/>
        </w:rPr>
        <w:t xml:space="preserve">Sjednica će se održati u </w:t>
      </w:r>
      <w:r w:rsidR="0080562D">
        <w:rPr>
          <w:rFonts w:ascii="Times New Roman" w:hAnsi="Times New Roman"/>
          <w:b/>
          <w:sz w:val="24"/>
          <w:szCs w:val="24"/>
          <w:lang w:val="hr-HR"/>
        </w:rPr>
        <w:t xml:space="preserve">prostorijama </w:t>
      </w:r>
      <w:r w:rsidR="003D1F20">
        <w:rPr>
          <w:rFonts w:ascii="Times New Roman" w:hAnsi="Times New Roman"/>
          <w:b/>
          <w:sz w:val="24"/>
          <w:szCs w:val="24"/>
          <w:lang w:val="hr-HR"/>
        </w:rPr>
        <w:t>društvenog doma u Vulariji</w:t>
      </w:r>
      <w:r w:rsidR="00A02A03">
        <w:rPr>
          <w:rFonts w:ascii="Times New Roman" w:hAnsi="Times New Roman"/>
          <w:bCs/>
          <w:sz w:val="24"/>
          <w:szCs w:val="24"/>
          <w:lang w:val="hr-HR"/>
        </w:rPr>
        <w:t>,</w:t>
      </w:r>
      <w:r w:rsidR="003D1F20">
        <w:rPr>
          <w:rFonts w:ascii="Times New Roman" w:hAnsi="Times New Roman"/>
          <w:bCs/>
          <w:sz w:val="24"/>
          <w:szCs w:val="24"/>
          <w:lang w:val="hr-HR"/>
        </w:rPr>
        <w:t xml:space="preserve"> Ulica Prvoga maja 32</w:t>
      </w:r>
      <w:r w:rsidR="00A02A03">
        <w:rPr>
          <w:rFonts w:ascii="Times New Roman" w:hAnsi="Times New Roman"/>
          <w:bCs/>
          <w:sz w:val="24"/>
          <w:szCs w:val="24"/>
          <w:lang w:val="hr-HR"/>
        </w:rPr>
        <w:t xml:space="preserve">, </w:t>
      </w:r>
      <w:r w:rsidR="003D1F20">
        <w:rPr>
          <w:rFonts w:ascii="Times New Roman" w:hAnsi="Times New Roman"/>
          <w:bCs/>
          <w:sz w:val="24"/>
          <w:szCs w:val="24"/>
          <w:lang w:val="hr-HR"/>
        </w:rPr>
        <w:t>Vularija</w:t>
      </w:r>
      <w:r w:rsidR="00A02A03">
        <w:rPr>
          <w:rFonts w:ascii="Times New Roman" w:hAnsi="Times New Roman"/>
          <w:bCs/>
          <w:sz w:val="24"/>
          <w:szCs w:val="24"/>
          <w:lang w:val="hr-HR"/>
        </w:rPr>
        <w:t xml:space="preserve"> s početkom u </w:t>
      </w:r>
      <w:r w:rsidR="00A02A03">
        <w:rPr>
          <w:rFonts w:ascii="Times New Roman" w:hAnsi="Times New Roman"/>
          <w:b/>
          <w:sz w:val="24"/>
          <w:szCs w:val="24"/>
          <w:lang w:val="hr-HR"/>
        </w:rPr>
        <w:t>1</w:t>
      </w:r>
      <w:r w:rsidR="0080562D">
        <w:rPr>
          <w:rFonts w:ascii="Times New Roman" w:hAnsi="Times New Roman"/>
          <w:b/>
          <w:sz w:val="24"/>
          <w:szCs w:val="24"/>
          <w:lang w:val="hr-HR"/>
        </w:rPr>
        <w:t>8</w:t>
      </w:r>
      <w:r w:rsidR="00A02A03">
        <w:rPr>
          <w:rFonts w:ascii="Times New Roman" w:hAnsi="Times New Roman"/>
          <w:b/>
          <w:sz w:val="24"/>
          <w:szCs w:val="24"/>
          <w:lang w:val="hr-HR"/>
        </w:rPr>
        <w:t>:00 sati.</w:t>
      </w:r>
    </w:p>
    <w:p w14:paraId="08CEE3EC" w14:textId="60FBC537" w:rsidR="00BE6956" w:rsidRPr="00445CF0" w:rsidRDefault="00BE6956" w:rsidP="00BE6956">
      <w:pPr>
        <w:jc w:val="center"/>
        <w:rPr>
          <w:rFonts w:ascii="Times New Roman" w:hAnsi="Times New Roman"/>
          <w:bCs/>
          <w:sz w:val="24"/>
          <w:szCs w:val="24"/>
          <w:lang w:val="hr-HR"/>
        </w:rPr>
      </w:pPr>
      <w:r w:rsidRPr="00445CF0">
        <w:rPr>
          <w:rFonts w:ascii="Times New Roman" w:hAnsi="Times New Roman"/>
          <w:bCs/>
          <w:sz w:val="24"/>
          <w:szCs w:val="24"/>
          <w:lang w:val="hr-HR"/>
        </w:rPr>
        <w:t>Aktualni sat u trajanju od 45 minuta.</w:t>
      </w:r>
    </w:p>
    <w:p w14:paraId="068A6F58" w14:textId="07DE43EF" w:rsidR="007E5ED1" w:rsidRPr="00445CF0" w:rsidRDefault="007E5ED1" w:rsidP="00BE6956">
      <w:pPr>
        <w:jc w:val="center"/>
        <w:rPr>
          <w:rFonts w:ascii="Times New Roman" w:hAnsi="Times New Roman"/>
          <w:bCs/>
          <w:sz w:val="24"/>
          <w:szCs w:val="24"/>
          <w:lang w:val="hr-HR"/>
        </w:rPr>
      </w:pPr>
    </w:p>
    <w:p w14:paraId="74E0EDCE" w14:textId="4B7F5A90" w:rsidR="007E5ED1" w:rsidRPr="00445CF0" w:rsidRDefault="007E5ED1" w:rsidP="00BE6956">
      <w:pPr>
        <w:jc w:val="center"/>
        <w:rPr>
          <w:rFonts w:ascii="Times New Roman" w:hAnsi="Times New Roman"/>
          <w:bCs/>
          <w:sz w:val="24"/>
          <w:szCs w:val="24"/>
          <w:lang w:val="hr-HR"/>
        </w:rPr>
      </w:pPr>
      <w:r w:rsidRPr="00445CF0">
        <w:rPr>
          <w:rFonts w:ascii="Times New Roman" w:hAnsi="Times New Roman"/>
          <w:bCs/>
          <w:sz w:val="24"/>
          <w:szCs w:val="24"/>
          <w:lang w:val="hr-HR"/>
        </w:rPr>
        <w:t>Za sjednicu predlažem sljedeći</w:t>
      </w:r>
    </w:p>
    <w:p w14:paraId="6FC2264B" w14:textId="0643FF3D" w:rsidR="007E5ED1" w:rsidRPr="00445CF0" w:rsidRDefault="007E5ED1">
      <w:pPr>
        <w:jc w:val="center"/>
        <w:rPr>
          <w:rFonts w:ascii="Times New Roman" w:hAnsi="Times New Roman"/>
          <w:bCs/>
          <w:sz w:val="24"/>
          <w:szCs w:val="24"/>
          <w:lang w:val="hr-HR"/>
        </w:rPr>
      </w:pPr>
    </w:p>
    <w:p w14:paraId="33A94A8E" w14:textId="5ABA6E3E" w:rsidR="007E5ED1" w:rsidRDefault="007E5ED1" w:rsidP="00C72570">
      <w:pPr>
        <w:jc w:val="center"/>
        <w:rPr>
          <w:rFonts w:ascii="Times New Roman" w:hAnsi="Times New Roman"/>
          <w:b/>
          <w:sz w:val="24"/>
          <w:szCs w:val="24"/>
          <w:lang w:val="hr-HR"/>
        </w:rPr>
      </w:pPr>
      <w:r w:rsidRPr="00445CF0">
        <w:rPr>
          <w:rFonts w:ascii="Times New Roman" w:hAnsi="Times New Roman"/>
          <w:b/>
          <w:sz w:val="24"/>
          <w:szCs w:val="24"/>
          <w:lang w:val="hr-HR"/>
        </w:rPr>
        <w:t>DNEVNI RED</w:t>
      </w:r>
    </w:p>
    <w:p w14:paraId="3D241E09" w14:textId="77777777" w:rsidR="00A57B23" w:rsidRDefault="00A57B23" w:rsidP="00C72570">
      <w:pPr>
        <w:jc w:val="center"/>
        <w:rPr>
          <w:rFonts w:ascii="Times New Roman" w:hAnsi="Times New Roman"/>
          <w:b/>
          <w:sz w:val="24"/>
          <w:szCs w:val="24"/>
          <w:lang w:val="hr-HR"/>
        </w:rPr>
      </w:pPr>
    </w:p>
    <w:p w14:paraId="14C94350" w14:textId="3989DFA4" w:rsidR="007F5CE1" w:rsidRPr="007F5CE1" w:rsidRDefault="00564DA6" w:rsidP="00845C52">
      <w:pPr>
        <w:pStyle w:val="Odlomakpopisa"/>
        <w:numPr>
          <w:ilvl w:val="0"/>
          <w:numId w:val="18"/>
        </w:numPr>
        <w:jc w:val="both"/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 xml:space="preserve">Usvajanje </w:t>
      </w:r>
      <w:r w:rsidR="00A57B23" w:rsidRPr="007F5CE1">
        <w:rPr>
          <w:rFonts w:ascii="Times New Roman" w:hAnsi="Times New Roman"/>
          <w:bCs/>
          <w:sz w:val="24"/>
          <w:szCs w:val="24"/>
          <w:lang w:val="hr-HR"/>
        </w:rPr>
        <w:t>Zapisnik</w:t>
      </w:r>
      <w:r>
        <w:rPr>
          <w:rFonts w:ascii="Times New Roman" w:hAnsi="Times New Roman"/>
          <w:bCs/>
          <w:sz w:val="24"/>
          <w:szCs w:val="24"/>
          <w:lang w:val="hr-HR"/>
        </w:rPr>
        <w:t>a</w:t>
      </w:r>
      <w:r w:rsidR="00A57B23" w:rsidRPr="007F5CE1">
        <w:rPr>
          <w:rFonts w:ascii="Times New Roman" w:hAnsi="Times New Roman"/>
          <w:bCs/>
          <w:sz w:val="24"/>
          <w:szCs w:val="24"/>
          <w:lang w:val="hr-HR"/>
        </w:rPr>
        <w:t xml:space="preserve"> s </w:t>
      </w:r>
      <w:r w:rsidR="003D1F20">
        <w:rPr>
          <w:rFonts w:ascii="Times New Roman" w:hAnsi="Times New Roman"/>
          <w:bCs/>
          <w:sz w:val="24"/>
          <w:szCs w:val="24"/>
          <w:lang w:val="hr-HR"/>
        </w:rPr>
        <w:t>4</w:t>
      </w:r>
      <w:r w:rsidR="00A57B23" w:rsidRPr="007F5CE1">
        <w:rPr>
          <w:rFonts w:ascii="Times New Roman" w:hAnsi="Times New Roman"/>
          <w:bCs/>
          <w:sz w:val="24"/>
          <w:szCs w:val="24"/>
          <w:lang w:val="hr-HR"/>
        </w:rPr>
        <w:t xml:space="preserve">. sjednice Općinskog vijeća Općine Orehovica održane </w:t>
      </w:r>
      <w:r w:rsidR="003D1F20">
        <w:rPr>
          <w:rFonts w:ascii="Times New Roman" w:hAnsi="Times New Roman"/>
          <w:bCs/>
          <w:sz w:val="24"/>
          <w:szCs w:val="24"/>
          <w:lang w:val="hr-HR"/>
        </w:rPr>
        <w:t>04</w:t>
      </w:r>
      <w:r w:rsidR="00F2711A" w:rsidRPr="007F5CE1">
        <w:rPr>
          <w:rFonts w:ascii="Times New Roman" w:hAnsi="Times New Roman"/>
          <w:bCs/>
          <w:sz w:val="24"/>
          <w:szCs w:val="24"/>
          <w:lang w:val="hr-HR"/>
        </w:rPr>
        <w:t xml:space="preserve">. </w:t>
      </w:r>
      <w:r w:rsidR="003D1F20">
        <w:rPr>
          <w:rFonts w:ascii="Times New Roman" w:hAnsi="Times New Roman"/>
          <w:bCs/>
          <w:sz w:val="24"/>
          <w:szCs w:val="24"/>
          <w:lang w:val="hr-HR"/>
        </w:rPr>
        <w:t>prosinca</w:t>
      </w:r>
      <w:r w:rsidR="00A57B23" w:rsidRPr="007F5CE1">
        <w:rPr>
          <w:rFonts w:ascii="Times New Roman" w:hAnsi="Times New Roman"/>
          <w:bCs/>
          <w:sz w:val="24"/>
          <w:szCs w:val="24"/>
          <w:lang w:val="hr-HR"/>
        </w:rPr>
        <w:t xml:space="preserve"> 202</w:t>
      </w:r>
      <w:r w:rsidR="001E385C">
        <w:rPr>
          <w:rFonts w:ascii="Times New Roman" w:hAnsi="Times New Roman"/>
          <w:bCs/>
          <w:sz w:val="24"/>
          <w:szCs w:val="24"/>
          <w:lang w:val="hr-HR"/>
        </w:rPr>
        <w:t>5</w:t>
      </w:r>
      <w:r w:rsidR="00A57B23" w:rsidRPr="007F5CE1">
        <w:rPr>
          <w:rFonts w:ascii="Times New Roman" w:hAnsi="Times New Roman"/>
          <w:bCs/>
          <w:sz w:val="24"/>
          <w:szCs w:val="24"/>
          <w:lang w:val="hr-HR"/>
        </w:rPr>
        <w:t>. godine</w:t>
      </w:r>
      <w:r w:rsidR="007F5CE1" w:rsidRPr="007F5CE1">
        <w:rPr>
          <w:rFonts w:ascii="Times New Roman" w:hAnsi="Times New Roman"/>
          <w:bCs/>
          <w:sz w:val="24"/>
          <w:szCs w:val="24"/>
          <w:lang w:val="hr-HR"/>
        </w:rPr>
        <w:t>,</w:t>
      </w:r>
    </w:p>
    <w:p w14:paraId="294F0252" w14:textId="75686DE0" w:rsidR="007F5CE1" w:rsidRPr="00734748" w:rsidRDefault="00E13A63" w:rsidP="00845C52">
      <w:pPr>
        <w:pStyle w:val="Odlomakpopisa"/>
        <w:numPr>
          <w:ilvl w:val="0"/>
          <w:numId w:val="18"/>
        </w:numPr>
        <w:jc w:val="both"/>
        <w:rPr>
          <w:rFonts w:ascii="Times New Roman" w:hAnsi="Times New Roman"/>
          <w:b/>
          <w:sz w:val="24"/>
          <w:szCs w:val="24"/>
          <w:lang w:val="hr-HR"/>
        </w:rPr>
      </w:pPr>
      <w:r w:rsidRPr="007F5CE1">
        <w:rPr>
          <w:rFonts w:ascii="Times New Roman" w:hAnsi="Times New Roman"/>
          <w:color w:val="000000" w:themeColor="text1"/>
          <w:sz w:val="24"/>
          <w:szCs w:val="24"/>
          <w:lang w:val="hr-HR"/>
        </w:rPr>
        <w:t xml:space="preserve">Donošenje </w:t>
      </w:r>
      <w:r w:rsidR="00734748">
        <w:rPr>
          <w:rFonts w:ascii="Times New Roman" w:hAnsi="Times New Roman"/>
          <w:color w:val="000000" w:themeColor="text1"/>
          <w:sz w:val="24"/>
          <w:szCs w:val="24"/>
          <w:lang w:val="hr-HR"/>
        </w:rPr>
        <w:t xml:space="preserve">Odluke o </w:t>
      </w:r>
      <w:r w:rsidR="00E74CD8" w:rsidRPr="00E74CD8">
        <w:rPr>
          <w:rFonts w:ascii="Times New Roman" w:hAnsi="Times New Roman"/>
          <w:color w:val="000000" w:themeColor="text1"/>
          <w:sz w:val="24"/>
          <w:szCs w:val="24"/>
          <w:lang w:val="hr-HR"/>
        </w:rPr>
        <w:t>II. Izmjen</w:t>
      </w:r>
      <w:r w:rsidR="00E74CD8">
        <w:rPr>
          <w:rFonts w:ascii="Times New Roman" w:hAnsi="Times New Roman"/>
          <w:color w:val="000000" w:themeColor="text1"/>
          <w:sz w:val="24"/>
          <w:szCs w:val="24"/>
          <w:lang w:val="hr-HR"/>
        </w:rPr>
        <w:t>a</w:t>
      </w:r>
      <w:r w:rsidR="00734748">
        <w:rPr>
          <w:rFonts w:ascii="Times New Roman" w:hAnsi="Times New Roman"/>
          <w:color w:val="000000" w:themeColor="text1"/>
          <w:sz w:val="24"/>
          <w:szCs w:val="24"/>
          <w:lang w:val="hr-HR"/>
        </w:rPr>
        <w:t>ma</w:t>
      </w:r>
      <w:r w:rsidR="00E74CD8" w:rsidRPr="00E74CD8">
        <w:rPr>
          <w:rFonts w:ascii="Times New Roman" w:hAnsi="Times New Roman"/>
          <w:color w:val="000000" w:themeColor="text1"/>
          <w:sz w:val="24"/>
          <w:szCs w:val="24"/>
          <w:lang w:val="hr-HR"/>
        </w:rPr>
        <w:t xml:space="preserve"> i dopun</w:t>
      </w:r>
      <w:r w:rsidR="00E74CD8">
        <w:rPr>
          <w:rFonts w:ascii="Times New Roman" w:hAnsi="Times New Roman"/>
          <w:color w:val="000000" w:themeColor="text1"/>
          <w:sz w:val="24"/>
          <w:szCs w:val="24"/>
          <w:lang w:val="hr-HR"/>
        </w:rPr>
        <w:t>a</w:t>
      </w:r>
      <w:r w:rsidR="00734748">
        <w:rPr>
          <w:rFonts w:ascii="Times New Roman" w:hAnsi="Times New Roman"/>
          <w:color w:val="000000" w:themeColor="text1"/>
          <w:sz w:val="24"/>
          <w:szCs w:val="24"/>
          <w:lang w:val="hr-HR"/>
        </w:rPr>
        <w:t>ma</w:t>
      </w:r>
      <w:r w:rsidR="00E74CD8" w:rsidRPr="00E74CD8">
        <w:rPr>
          <w:rFonts w:ascii="Times New Roman" w:hAnsi="Times New Roman"/>
          <w:color w:val="000000" w:themeColor="text1"/>
          <w:sz w:val="24"/>
          <w:szCs w:val="24"/>
          <w:lang w:val="hr-HR"/>
        </w:rPr>
        <w:t xml:space="preserve"> </w:t>
      </w:r>
      <w:r w:rsidR="00734748">
        <w:rPr>
          <w:rFonts w:ascii="Times New Roman" w:hAnsi="Times New Roman"/>
          <w:color w:val="000000" w:themeColor="text1"/>
          <w:sz w:val="24"/>
          <w:szCs w:val="24"/>
          <w:lang w:val="hr-HR"/>
        </w:rPr>
        <w:t>p</w:t>
      </w:r>
      <w:r w:rsidR="00E74CD8" w:rsidRPr="00E74CD8">
        <w:rPr>
          <w:rFonts w:ascii="Times New Roman" w:hAnsi="Times New Roman"/>
          <w:color w:val="000000" w:themeColor="text1"/>
          <w:sz w:val="24"/>
          <w:szCs w:val="24"/>
          <w:lang w:val="hr-HR"/>
        </w:rPr>
        <w:t>rora</w:t>
      </w:r>
      <w:r w:rsidR="00E74CD8" w:rsidRPr="00E74CD8">
        <w:rPr>
          <w:rFonts w:ascii="Times New Roman" w:hAnsi="Times New Roman" w:hint="eastAsia"/>
          <w:color w:val="000000" w:themeColor="text1"/>
          <w:sz w:val="24"/>
          <w:szCs w:val="24"/>
          <w:lang w:val="hr-HR"/>
        </w:rPr>
        <w:t>č</w:t>
      </w:r>
      <w:r w:rsidR="00E74CD8" w:rsidRPr="00E74CD8">
        <w:rPr>
          <w:rFonts w:ascii="Times New Roman" w:hAnsi="Times New Roman"/>
          <w:color w:val="000000" w:themeColor="text1"/>
          <w:sz w:val="24"/>
          <w:szCs w:val="24"/>
          <w:lang w:val="hr-HR"/>
        </w:rPr>
        <w:t>una za 2025</w:t>
      </w:r>
      <w:r w:rsidRPr="007F5CE1">
        <w:rPr>
          <w:rFonts w:ascii="Times New Roman" w:hAnsi="Times New Roman"/>
          <w:color w:val="000000" w:themeColor="text1"/>
          <w:sz w:val="24"/>
          <w:szCs w:val="24"/>
          <w:lang w:val="hr-HR"/>
        </w:rPr>
        <w:t>,</w:t>
      </w:r>
    </w:p>
    <w:p w14:paraId="5DF83A4D" w14:textId="268370D1" w:rsidR="00734748" w:rsidRPr="00734748" w:rsidRDefault="00734748" w:rsidP="00845C52">
      <w:pPr>
        <w:pStyle w:val="Odlomakpopisa"/>
        <w:numPr>
          <w:ilvl w:val="0"/>
          <w:numId w:val="18"/>
        </w:numPr>
        <w:jc w:val="both"/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>Donošenje Odluke o II. izmjenama i dopunama Programa građenja objekata komunalne infrastrukture i kapitalnih objekata na području Općine Orehovica za 2025. godinu,</w:t>
      </w:r>
    </w:p>
    <w:p w14:paraId="2D506D69" w14:textId="1B8BD121" w:rsidR="00734748" w:rsidRPr="00734748" w:rsidRDefault="00734748" w:rsidP="00845C52">
      <w:pPr>
        <w:pStyle w:val="Odlomakpopisa"/>
        <w:numPr>
          <w:ilvl w:val="0"/>
          <w:numId w:val="18"/>
        </w:numPr>
        <w:jc w:val="both"/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>Donošenje Odluke o II. izmjenama i dopunama Programa održavanja objekata komunalne infrastrukture na području Općine Orehovica za 2025. godinu,</w:t>
      </w:r>
    </w:p>
    <w:p w14:paraId="5811114A" w14:textId="59E0087B" w:rsidR="00734748" w:rsidRPr="00734748" w:rsidRDefault="00734748" w:rsidP="00845C52">
      <w:pPr>
        <w:pStyle w:val="Odlomakpopisa"/>
        <w:numPr>
          <w:ilvl w:val="0"/>
          <w:numId w:val="18"/>
        </w:numPr>
        <w:jc w:val="both"/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 xml:space="preserve">Donošenje odluke o II. izmjenama i dopunama Odluke o sredstvima za ostvarivanje novčanih pomoći i socijalnih usluga građana i kućanstva u 2025. godini, </w:t>
      </w:r>
    </w:p>
    <w:p w14:paraId="0CE76019" w14:textId="1B544E2B" w:rsidR="007B2412" w:rsidRPr="00734748" w:rsidRDefault="007B2412" w:rsidP="007B2412">
      <w:pPr>
        <w:pStyle w:val="Odlomakpopisa"/>
        <w:numPr>
          <w:ilvl w:val="0"/>
          <w:numId w:val="18"/>
        </w:numPr>
        <w:jc w:val="both"/>
        <w:rPr>
          <w:rFonts w:ascii="Times New Roman" w:hAnsi="Times New Roman"/>
          <w:bCs/>
          <w:sz w:val="24"/>
          <w:szCs w:val="24"/>
          <w:lang w:val="hr-HR"/>
        </w:rPr>
      </w:pPr>
      <w:r w:rsidRPr="00A37002">
        <w:rPr>
          <w:rFonts w:ascii="Times New Roman" w:hAnsi="Times New Roman"/>
          <w:bCs/>
          <w:sz w:val="24"/>
          <w:szCs w:val="24"/>
          <w:lang w:val="hr-HR"/>
        </w:rPr>
        <w:t>Zaklju</w:t>
      </w:r>
      <w:r w:rsidRPr="00A37002">
        <w:rPr>
          <w:rFonts w:ascii="Times New Roman" w:hAnsi="Times New Roman" w:hint="eastAsia"/>
          <w:bCs/>
          <w:sz w:val="24"/>
          <w:szCs w:val="24"/>
          <w:lang w:val="hr-HR"/>
        </w:rPr>
        <w:t>č</w:t>
      </w:r>
      <w:r w:rsidRPr="00A37002">
        <w:rPr>
          <w:rFonts w:ascii="Times New Roman" w:hAnsi="Times New Roman"/>
          <w:bCs/>
          <w:sz w:val="24"/>
          <w:szCs w:val="24"/>
          <w:lang w:val="hr-HR"/>
        </w:rPr>
        <w:t>ak o prihva</w:t>
      </w:r>
      <w:r w:rsidRPr="00A37002">
        <w:rPr>
          <w:rFonts w:ascii="Times New Roman" w:hAnsi="Times New Roman" w:hint="eastAsia"/>
          <w:bCs/>
          <w:sz w:val="24"/>
          <w:szCs w:val="24"/>
          <w:lang w:val="hr-HR"/>
        </w:rPr>
        <w:t>ć</w:t>
      </w:r>
      <w:r w:rsidRPr="00A37002">
        <w:rPr>
          <w:rFonts w:ascii="Times New Roman" w:hAnsi="Times New Roman"/>
          <w:bCs/>
          <w:sz w:val="24"/>
          <w:szCs w:val="24"/>
          <w:lang w:val="hr-HR"/>
        </w:rPr>
        <w:t>anju Izvje</w:t>
      </w:r>
      <w:r w:rsidRPr="00A37002">
        <w:rPr>
          <w:rFonts w:ascii="Times New Roman" w:hAnsi="Times New Roman" w:hint="eastAsia"/>
          <w:bCs/>
          <w:sz w:val="24"/>
          <w:szCs w:val="24"/>
          <w:lang w:val="hr-HR"/>
        </w:rPr>
        <w:t>šć</w:t>
      </w:r>
      <w:r w:rsidRPr="00A37002">
        <w:rPr>
          <w:rFonts w:ascii="Times New Roman" w:hAnsi="Times New Roman"/>
          <w:bCs/>
          <w:sz w:val="24"/>
          <w:szCs w:val="24"/>
          <w:lang w:val="hr-HR"/>
        </w:rPr>
        <w:t>a o provedbi Godi</w:t>
      </w:r>
      <w:r w:rsidRPr="00A37002">
        <w:rPr>
          <w:rFonts w:ascii="Times New Roman" w:hAnsi="Times New Roman" w:hint="eastAsia"/>
          <w:bCs/>
          <w:sz w:val="24"/>
          <w:szCs w:val="24"/>
          <w:lang w:val="hr-HR"/>
        </w:rPr>
        <w:t>š</w:t>
      </w:r>
      <w:r w:rsidRPr="00A37002">
        <w:rPr>
          <w:rFonts w:ascii="Times New Roman" w:hAnsi="Times New Roman"/>
          <w:bCs/>
          <w:sz w:val="24"/>
          <w:szCs w:val="24"/>
          <w:lang w:val="hr-HR"/>
        </w:rPr>
        <w:t>njeg plana upravljanja imovinom u vlasni</w:t>
      </w:r>
      <w:r w:rsidRPr="00A37002">
        <w:rPr>
          <w:rFonts w:ascii="Times New Roman" w:hAnsi="Times New Roman" w:hint="eastAsia"/>
          <w:bCs/>
          <w:sz w:val="24"/>
          <w:szCs w:val="24"/>
          <w:lang w:val="hr-HR"/>
        </w:rPr>
        <w:t>š</w:t>
      </w:r>
      <w:r w:rsidRPr="00A37002">
        <w:rPr>
          <w:rFonts w:ascii="Times New Roman" w:hAnsi="Times New Roman"/>
          <w:bCs/>
          <w:sz w:val="24"/>
          <w:szCs w:val="24"/>
          <w:lang w:val="hr-HR"/>
        </w:rPr>
        <w:t>tvu Op</w:t>
      </w:r>
      <w:r w:rsidRPr="00A37002">
        <w:rPr>
          <w:rFonts w:ascii="Times New Roman" w:hAnsi="Times New Roman" w:hint="eastAsia"/>
          <w:bCs/>
          <w:sz w:val="24"/>
          <w:szCs w:val="24"/>
          <w:lang w:val="hr-HR"/>
        </w:rPr>
        <w:t>ć</w:t>
      </w:r>
      <w:r w:rsidRPr="00A37002">
        <w:rPr>
          <w:rFonts w:ascii="Times New Roman" w:hAnsi="Times New Roman"/>
          <w:bCs/>
          <w:sz w:val="24"/>
          <w:szCs w:val="24"/>
          <w:lang w:val="hr-HR"/>
        </w:rPr>
        <w:t>ine Orehovica za 202</w:t>
      </w:r>
      <w:r>
        <w:rPr>
          <w:rFonts w:ascii="Times New Roman" w:hAnsi="Times New Roman"/>
          <w:bCs/>
          <w:sz w:val="24"/>
          <w:szCs w:val="24"/>
          <w:lang w:val="hr-HR"/>
        </w:rPr>
        <w:t>4</w:t>
      </w:r>
      <w:r w:rsidRPr="00A37002">
        <w:rPr>
          <w:rFonts w:ascii="Times New Roman" w:hAnsi="Times New Roman"/>
          <w:bCs/>
          <w:sz w:val="24"/>
          <w:szCs w:val="24"/>
          <w:lang w:val="hr-HR"/>
        </w:rPr>
        <w:t>.</w:t>
      </w:r>
      <w:r>
        <w:rPr>
          <w:rFonts w:ascii="Times New Roman" w:hAnsi="Times New Roman"/>
          <w:bCs/>
          <w:sz w:val="24"/>
          <w:szCs w:val="24"/>
          <w:lang w:val="hr-HR"/>
        </w:rPr>
        <w:t xml:space="preserve"> </w:t>
      </w:r>
      <w:r w:rsidRPr="00A37002">
        <w:rPr>
          <w:rFonts w:ascii="Times New Roman" w:hAnsi="Times New Roman"/>
          <w:bCs/>
          <w:sz w:val="24"/>
          <w:szCs w:val="24"/>
          <w:lang w:val="hr-HR"/>
        </w:rPr>
        <w:t>godinu</w:t>
      </w:r>
      <w:r w:rsidR="00084B2E">
        <w:rPr>
          <w:rFonts w:ascii="Times New Roman" w:hAnsi="Times New Roman"/>
          <w:bCs/>
          <w:sz w:val="24"/>
          <w:szCs w:val="24"/>
          <w:lang w:val="hr-HR"/>
        </w:rPr>
        <w:t>,</w:t>
      </w:r>
    </w:p>
    <w:p w14:paraId="5B168ACC" w14:textId="0C479853" w:rsidR="00734748" w:rsidRDefault="00A37002" w:rsidP="00845C52">
      <w:pPr>
        <w:pStyle w:val="Odlomakpopisa"/>
        <w:numPr>
          <w:ilvl w:val="0"/>
          <w:numId w:val="18"/>
        </w:numPr>
        <w:jc w:val="both"/>
        <w:rPr>
          <w:rFonts w:ascii="Times New Roman" w:hAnsi="Times New Roman"/>
          <w:bCs/>
          <w:sz w:val="24"/>
          <w:szCs w:val="24"/>
          <w:lang w:val="hr-HR"/>
        </w:rPr>
      </w:pPr>
      <w:r w:rsidRPr="00734748">
        <w:rPr>
          <w:rFonts w:ascii="Times New Roman" w:hAnsi="Times New Roman"/>
          <w:bCs/>
          <w:sz w:val="24"/>
          <w:szCs w:val="24"/>
          <w:lang w:val="hr-HR"/>
        </w:rPr>
        <w:t xml:space="preserve">Odluka o donošenju </w:t>
      </w:r>
      <w:r>
        <w:rPr>
          <w:rFonts w:ascii="Times New Roman" w:hAnsi="Times New Roman"/>
          <w:bCs/>
          <w:sz w:val="24"/>
          <w:szCs w:val="24"/>
          <w:lang w:val="hr-HR"/>
        </w:rPr>
        <w:t>Godišnjeg plana upravljanja imovinom u vlasništvu Općine Orehovica za 2026. godinu</w:t>
      </w:r>
      <w:r w:rsidR="00084B2E">
        <w:rPr>
          <w:rFonts w:ascii="Times New Roman" w:hAnsi="Times New Roman"/>
          <w:bCs/>
          <w:sz w:val="24"/>
          <w:szCs w:val="24"/>
          <w:lang w:val="hr-HR"/>
        </w:rPr>
        <w:t>,</w:t>
      </w:r>
    </w:p>
    <w:p w14:paraId="13C1F9DD" w14:textId="3E56FB89" w:rsidR="00084B2E" w:rsidRDefault="00AD2D81" w:rsidP="00845C52">
      <w:pPr>
        <w:pStyle w:val="Odlomakpopisa"/>
        <w:numPr>
          <w:ilvl w:val="0"/>
          <w:numId w:val="18"/>
        </w:numPr>
        <w:jc w:val="both"/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 xml:space="preserve">Donošenje Odluke o načinu pružanja javne usluge sakupljanja komunalnog otpada na području </w:t>
      </w:r>
      <w:r w:rsidR="003E1695">
        <w:rPr>
          <w:rFonts w:ascii="Times New Roman" w:hAnsi="Times New Roman"/>
          <w:bCs/>
          <w:sz w:val="24"/>
          <w:szCs w:val="24"/>
          <w:lang w:val="hr-HR"/>
        </w:rPr>
        <w:t>O</w:t>
      </w:r>
      <w:r>
        <w:rPr>
          <w:rFonts w:ascii="Times New Roman" w:hAnsi="Times New Roman"/>
          <w:bCs/>
          <w:sz w:val="24"/>
          <w:szCs w:val="24"/>
          <w:lang w:val="hr-HR"/>
        </w:rPr>
        <w:t>pćine Orehovica</w:t>
      </w:r>
      <w:r w:rsidR="003E1695">
        <w:rPr>
          <w:rFonts w:ascii="Times New Roman" w:hAnsi="Times New Roman"/>
          <w:bCs/>
          <w:sz w:val="24"/>
          <w:szCs w:val="24"/>
          <w:lang w:val="hr-HR"/>
        </w:rPr>
        <w:t>,</w:t>
      </w:r>
    </w:p>
    <w:p w14:paraId="2D5D2AE0" w14:textId="187BA17C" w:rsidR="0068666B" w:rsidRPr="00AB2EC2" w:rsidRDefault="00090245" w:rsidP="0068666B">
      <w:pPr>
        <w:pStyle w:val="Odlomakpopisa"/>
        <w:numPr>
          <w:ilvl w:val="0"/>
          <w:numId w:val="18"/>
        </w:numPr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 xml:space="preserve"> </w:t>
      </w:r>
      <w:r w:rsidR="0068666B">
        <w:rPr>
          <w:rFonts w:ascii="Times New Roman" w:hAnsi="Times New Roman"/>
          <w:bCs/>
          <w:sz w:val="24"/>
          <w:szCs w:val="24"/>
          <w:lang w:val="hr-HR"/>
        </w:rPr>
        <w:t>Usvajanje:</w:t>
      </w:r>
    </w:p>
    <w:p w14:paraId="6A42AA84" w14:textId="387B5316" w:rsidR="0068666B" w:rsidRPr="00827351" w:rsidRDefault="0068666B" w:rsidP="0068666B">
      <w:pPr>
        <w:pStyle w:val="Odlomakpopisa"/>
        <w:numPr>
          <w:ilvl w:val="0"/>
          <w:numId w:val="20"/>
        </w:numPr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>Analize stanja sustava civilne zaštite Općine Orehovica za 2025. godinu,</w:t>
      </w:r>
    </w:p>
    <w:p w14:paraId="48870509" w14:textId="058831EF" w:rsidR="00867B55" w:rsidRDefault="0068666B" w:rsidP="00BC2DE7">
      <w:pPr>
        <w:pStyle w:val="Odlomakpopisa"/>
        <w:numPr>
          <w:ilvl w:val="0"/>
          <w:numId w:val="18"/>
        </w:numPr>
        <w:jc w:val="both"/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>Informacije:</w:t>
      </w:r>
    </w:p>
    <w:p w14:paraId="24827098" w14:textId="4224C343" w:rsidR="0068666B" w:rsidRDefault="0068666B" w:rsidP="0068666B">
      <w:pPr>
        <w:pStyle w:val="Odlomakpopisa"/>
        <w:numPr>
          <w:ilvl w:val="0"/>
          <w:numId w:val="21"/>
        </w:numPr>
        <w:jc w:val="both"/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>Informacije o stanju sigurnosti za</w:t>
      </w:r>
      <w:r w:rsidR="00840049">
        <w:rPr>
          <w:rFonts w:ascii="Times New Roman" w:hAnsi="Times New Roman"/>
          <w:bCs/>
          <w:sz w:val="24"/>
          <w:szCs w:val="24"/>
          <w:lang w:val="hr-HR"/>
        </w:rPr>
        <w:t xml:space="preserve"> mjesec</w:t>
      </w:r>
      <w:r>
        <w:rPr>
          <w:rFonts w:ascii="Times New Roman" w:hAnsi="Times New Roman"/>
          <w:bCs/>
          <w:sz w:val="24"/>
          <w:szCs w:val="24"/>
          <w:lang w:val="hr-HR"/>
        </w:rPr>
        <w:t xml:space="preserve"> listopad 2025. godine </w:t>
      </w:r>
    </w:p>
    <w:p w14:paraId="6B9CBA18" w14:textId="596D27B2" w:rsidR="000B26AC" w:rsidRPr="000B26AC" w:rsidRDefault="000B26AC" w:rsidP="000B26AC">
      <w:pPr>
        <w:pStyle w:val="Odlomakpopisa"/>
        <w:numPr>
          <w:ilvl w:val="0"/>
          <w:numId w:val="18"/>
        </w:numPr>
        <w:jc w:val="both"/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>Razno</w:t>
      </w:r>
    </w:p>
    <w:p w14:paraId="5FAABA3B" w14:textId="77777777" w:rsidR="0079268D" w:rsidRDefault="0079268D" w:rsidP="00E13A63">
      <w:pPr>
        <w:ind w:left="4956" w:firstLine="708"/>
        <w:rPr>
          <w:rFonts w:ascii="Times New Roman" w:hAnsi="Times New Roman"/>
          <w:b/>
          <w:sz w:val="24"/>
          <w:szCs w:val="24"/>
          <w:lang w:val="hr-HR"/>
        </w:rPr>
      </w:pPr>
    </w:p>
    <w:p w14:paraId="2ED8613B" w14:textId="2E6997E6" w:rsidR="003826FF" w:rsidRPr="00E13A63" w:rsidRDefault="003826FF" w:rsidP="00E13A63">
      <w:pPr>
        <w:ind w:left="4956" w:firstLine="708"/>
        <w:rPr>
          <w:rFonts w:ascii="Times New Roman" w:hAnsi="Times New Roman"/>
          <w:bCs/>
          <w:sz w:val="24"/>
          <w:szCs w:val="24"/>
          <w:lang w:val="hr-HR"/>
        </w:rPr>
      </w:pPr>
      <w:r w:rsidRPr="00E13A63">
        <w:rPr>
          <w:rFonts w:ascii="Times New Roman" w:hAnsi="Times New Roman"/>
          <w:b/>
          <w:sz w:val="24"/>
          <w:szCs w:val="24"/>
          <w:lang w:val="hr-HR"/>
        </w:rPr>
        <w:t>PREDSJEDNIK</w:t>
      </w:r>
      <w:r w:rsidR="00310659" w:rsidRPr="00E13A63">
        <w:rPr>
          <w:rFonts w:ascii="Times New Roman" w:hAnsi="Times New Roman"/>
          <w:b/>
          <w:sz w:val="24"/>
          <w:szCs w:val="24"/>
          <w:lang w:val="hr-HR"/>
        </w:rPr>
        <w:t xml:space="preserve"> OPĆINSKOG VIJEĆA</w:t>
      </w:r>
      <w:r w:rsidR="00E21AFB" w:rsidRPr="00E13A63">
        <w:rPr>
          <w:rFonts w:ascii="Times New Roman" w:hAnsi="Times New Roman"/>
          <w:bCs/>
          <w:sz w:val="24"/>
          <w:szCs w:val="24"/>
          <w:lang w:val="hr-HR"/>
        </w:rPr>
        <w:t xml:space="preserve">                                                             </w:t>
      </w:r>
    </w:p>
    <w:p w14:paraId="43142E50" w14:textId="6A869A88" w:rsidR="00965C25" w:rsidRPr="00E05911" w:rsidRDefault="003826FF" w:rsidP="003826FF">
      <w:pPr>
        <w:pStyle w:val="Odlomakpopisa"/>
        <w:jc w:val="center"/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 xml:space="preserve">                                                                                      </w:t>
      </w:r>
      <w:r w:rsidR="00AD0B79">
        <w:rPr>
          <w:rFonts w:ascii="Times New Roman" w:hAnsi="Times New Roman"/>
          <w:bCs/>
          <w:sz w:val="24"/>
          <w:szCs w:val="24"/>
          <w:lang w:val="hr-HR"/>
        </w:rPr>
        <w:t>Zlatko Orsag</w:t>
      </w:r>
    </w:p>
    <w:sectPr w:rsidR="00965C25" w:rsidRPr="00E05911" w:rsidSect="00570B74">
      <w:type w:val="continuous"/>
      <w:pgSz w:w="12240" w:h="15840"/>
      <w:pgMar w:top="1077" w:right="1191" w:bottom="1191" w:left="119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BB0233" w14:textId="77777777" w:rsidR="000A6062" w:rsidRDefault="000A6062">
      <w:r>
        <w:separator/>
      </w:r>
    </w:p>
  </w:endnote>
  <w:endnote w:type="continuationSeparator" w:id="0">
    <w:p w14:paraId="6DD9FC75" w14:textId="77777777" w:rsidR="000A6062" w:rsidRDefault="000A6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auto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E37CC" w14:textId="77777777" w:rsidR="000A6062" w:rsidRDefault="000A6062">
      <w:r>
        <w:separator/>
      </w:r>
    </w:p>
  </w:footnote>
  <w:footnote w:type="continuationSeparator" w:id="0">
    <w:p w14:paraId="20836F5E" w14:textId="77777777" w:rsidR="000A6062" w:rsidRDefault="000A6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" w15:restartNumberingAfterBreak="0">
    <w:nsid w:val="00000002"/>
    <w:multiLevelType w:val="singleLevel"/>
    <w:tmpl w:val="82F8C374"/>
    <w:name w:val="WW8Num3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982"/>
        </w:tabs>
        <w:ind w:left="982" w:hanging="491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92A3F81"/>
    <w:multiLevelType w:val="hybridMultilevel"/>
    <w:tmpl w:val="09A4460C"/>
    <w:lvl w:ilvl="0" w:tplc="041A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6" w15:restartNumberingAfterBreak="0">
    <w:nsid w:val="104420A3"/>
    <w:multiLevelType w:val="hybridMultilevel"/>
    <w:tmpl w:val="7466F046"/>
    <w:lvl w:ilvl="0" w:tplc="1828FBE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F52573"/>
    <w:multiLevelType w:val="hybridMultilevel"/>
    <w:tmpl w:val="B39E5D42"/>
    <w:lvl w:ilvl="0" w:tplc="041A000F">
      <w:start w:val="1"/>
      <w:numFmt w:val="decimal"/>
      <w:lvlText w:val="%1."/>
      <w:lvlJc w:val="left"/>
      <w:pPr>
        <w:ind w:left="1222" w:hanging="360"/>
      </w:pPr>
    </w:lvl>
    <w:lvl w:ilvl="1" w:tplc="041A0019" w:tentative="1">
      <w:start w:val="1"/>
      <w:numFmt w:val="lowerLetter"/>
      <w:lvlText w:val="%2."/>
      <w:lvlJc w:val="left"/>
      <w:pPr>
        <w:ind w:left="1942" w:hanging="360"/>
      </w:pPr>
    </w:lvl>
    <w:lvl w:ilvl="2" w:tplc="041A001B" w:tentative="1">
      <w:start w:val="1"/>
      <w:numFmt w:val="lowerRoman"/>
      <w:lvlText w:val="%3."/>
      <w:lvlJc w:val="right"/>
      <w:pPr>
        <w:ind w:left="2662" w:hanging="180"/>
      </w:pPr>
    </w:lvl>
    <w:lvl w:ilvl="3" w:tplc="041A000F" w:tentative="1">
      <w:start w:val="1"/>
      <w:numFmt w:val="decimal"/>
      <w:lvlText w:val="%4."/>
      <w:lvlJc w:val="left"/>
      <w:pPr>
        <w:ind w:left="3382" w:hanging="360"/>
      </w:pPr>
    </w:lvl>
    <w:lvl w:ilvl="4" w:tplc="041A0019" w:tentative="1">
      <w:start w:val="1"/>
      <w:numFmt w:val="lowerLetter"/>
      <w:lvlText w:val="%5."/>
      <w:lvlJc w:val="left"/>
      <w:pPr>
        <w:ind w:left="4102" w:hanging="360"/>
      </w:pPr>
    </w:lvl>
    <w:lvl w:ilvl="5" w:tplc="041A001B" w:tentative="1">
      <w:start w:val="1"/>
      <w:numFmt w:val="lowerRoman"/>
      <w:lvlText w:val="%6."/>
      <w:lvlJc w:val="right"/>
      <w:pPr>
        <w:ind w:left="4822" w:hanging="180"/>
      </w:pPr>
    </w:lvl>
    <w:lvl w:ilvl="6" w:tplc="041A000F" w:tentative="1">
      <w:start w:val="1"/>
      <w:numFmt w:val="decimal"/>
      <w:lvlText w:val="%7."/>
      <w:lvlJc w:val="left"/>
      <w:pPr>
        <w:ind w:left="5542" w:hanging="360"/>
      </w:pPr>
    </w:lvl>
    <w:lvl w:ilvl="7" w:tplc="041A0019" w:tentative="1">
      <w:start w:val="1"/>
      <w:numFmt w:val="lowerLetter"/>
      <w:lvlText w:val="%8."/>
      <w:lvlJc w:val="left"/>
      <w:pPr>
        <w:ind w:left="6262" w:hanging="360"/>
      </w:pPr>
    </w:lvl>
    <w:lvl w:ilvl="8" w:tplc="041A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8" w15:restartNumberingAfterBreak="0">
    <w:nsid w:val="17CC30DA"/>
    <w:multiLevelType w:val="hybridMultilevel"/>
    <w:tmpl w:val="CF56C072"/>
    <w:lvl w:ilvl="0" w:tplc="34F4E79C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181923AA"/>
    <w:multiLevelType w:val="hybridMultilevel"/>
    <w:tmpl w:val="B108FBEC"/>
    <w:lvl w:ilvl="0" w:tplc="6FFA4A60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9B423DE"/>
    <w:multiLevelType w:val="hybridMultilevel"/>
    <w:tmpl w:val="9BCC4A32"/>
    <w:lvl w:ilvl="0" w:tplc="014639F4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2F784560"/>
    <w:multiLevelType w:val="hybridMultilevel"/>
    <w:tmpl w:val="058C348E"/>
    <w:lvl w:ilvl="0" w:tplc="85442C2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0B1EBC"/>
    <w:multiLevelType w:val="hybridMultilevel"/>
    <w:tmpl w:val="E2EC133A"/>
    <w:lvl w:ilvl="0" w:tplc="6866A5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6CD26D3"/>
    <w:multiLevelType w:val="hybridMultilevel"/>
    <w:tmpl w:val="6C24067E"/>
    <w:lvl w:ilvl="0" w:tplc="3374648A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38CE0936"/>
    <w:multiLevelType w:val="hybridMultilevel"/>
    <w:tmpl w:val="1478AC82"/>
    <w:lvl w:ilvl="0" w:tplc="629A36F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35184E"/>
    <w:multiLevelType w:val="hybridMultilevel"/>
    <w:tmpl w:val="44FC025C"/>
    <w:lvl w:ilvl="0" w:tplc="1820098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B261617"/>
    <w:multiLevelType w:val="hybridMultilevel"/>
    <w:tmpl w:val="79A89572"/>
    <w:lvl w:ilvl="0" w:tplc="8E7EDAB8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C122BE0"/>
    <w:multiLevelType w:val="hybridMultilevel"/>
    <w:tmpl w:val="2A22C7DE"/>
    <w:lvl w:ilvl="0" w:tplc="CAC8E5AA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006322545">
    <w:abstractNumId w:val="0"/>
  </w:num>
  <w:num w:numId="2" w16cid:durableId="1416442606">
    <w:abstractNumId w:val="1"/>
  </w:num>
  <w:num w:numId="3" w16cid:durableId="1243639115">
    <w:abstractNumId w:val="2"/>
  </w:num>
  <w:num w:numId="4" w16cid:durableId="1159811504">
    <w:abstractNumId w:val="3"/>
  </w:num>
  <w:num w:numId="5" w16cid:durableId="1209142222">
    <w:abstractNumId w:val="4"/>
  </w:num>
  <w:num w:numId="6" w16cid:durableId="1241671710">
    <w:abstractNumId w:val="11"/>
  </w:num>
  <w:num w:numId="7" w16cid:durableId="845948441">
    <w:abstractNumId w:val="12"/>
  </w:num>
  <w:num w:numId="8" w16cid:durableId="67532498">
    <w:abstractNumId w:val="5"/>
  </w:num>
  <w:num w:numId="9" w16cid:durableId="1858351028">
    <w:abstractNumId w:val="8"/>
  </w:num>
  <w:num w:numId="10" w16cid:durableId="762797885">
    <w:abstractNumId w:val="17"/>
  </w:num>
  <w:num w:numId="11" w16cid:durableId="1268002733">
    <w:abstractNumId w:val="9"/>
  </w:num>
  <w:num w:numId="12" w16cid:durableId="269974335">
    <w:abstractNumId w:val="0"/>
    <w:lvlOverride w:ilvl="0">
      <w:startOverride w:val="1"/>
    </w:lvlOverride>
  </w:num>
  <w:num w:numId="13" w16cid:durableId="59183312">
    <w:abstractNumId w:val="16"/>
  </w:num>
  <w:num w:numId="14" w16cid:durableId="1206059555">
    <w:abstractNumId w:val="10"/>
  </w:num>
  <w:num w:numId="15" w16cid:durableId="2138714276">
    <w:abstractNumId w:val="13"/>
  </w:num>
  <w:num w:numId="16" w16cid:durableId="128786298">
    <w:abstractNumId w:val="11"/>
  </w:num>
  <w:num w:numId="17" w16cid:durableId="1141507115">
    <w:abstractNumId w:val="13"/>
  </w:num>
  <w:num w:numId="18" w16cid:durableId="478962345">
    <w:abstractNumId w:val="14"/>
  </w:num>
  <w:num w:numId="19" w16cid:durableId="831603930">
    <w:abstractNumId w:val="7"/>
  </w:num>
  <w:num w:numId="20" w16cid:durableId="1618682705">
    <w:abstractNumId w:val="6"/>
  </w:num>
  <w:num w:numId="21" w16cid:durableId="208151567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37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387"/>
    <w:rsid w:val="00003192"/>
    <w:rsid w:val="00010D25"/>
    <w:rsid w:val="00023EF7"/>
    <w:rsid w:val="00025D21"/>
    <w:rsid w:val="00033490"/>
    <w:rsid w:val="000340D5"/>
    <w:rsid w:val="000530F8"/>
    <w:rsid w:val="000637DE"/>
    <w:rsid w:val="00063FDA"/>
    <w:rsid w:val="000649A3"/>
    <w:rsid w:val="00075A4C"/>
    <w:rsid w:val="0007605F"/>
    <w:rsid w:val="00076C1F"/>
    <w:rsid w:val="00083252"/>
    <w:rsid w:val="00084B2E"/>
    <w:rsid w:val="00086EBA"/>
    <w:rsid w:val="000873FD"/>
    <w:rsid w:val="00090245"/>
    <w:rsid w:val="000967EE"/>
    <w:rsid w:val="00097BF7"/>
    <w:rsid w:val="00097DC6"/>
    <w:rsid w:val="000A062F"/>
    <w:rsid w:val="000A3FB6"/>
    <w:rsid w:val="000A6062"/>
    <w:rsid w:val="000A7E1C"/>
    <w:rsid w:val="000B26AC"/>
    <w:rsid w:val="000B516E"/>
    <w:rsid w:val="000D197A"/>
    <w:rsid w:val="000D53C6"/>
    <w:rsid w:val="000E2ED3"/>
    <w:rsid w:val="000F2403"/>
    <w:rsid w:val="000F5A72"/>
    <w:rsid w:val="000F5DCF"/>
    <w:rsid w:val="00102C14"/>
    <w:rsid w:val="00115FF0"/>
    <w:rsid w:val="00116C61"/>
    <w:rsid w:val="0012012F"/>
    <w:rsid w:val="00121FE0"/>
    <w:rsid w:val="001226D2"/>
    <w:rsid w:val="00127084"/>
    <w:rsid w:val="00144B4A"/>
    <w:rsid w:val="00145CBE"/>
    <w:rsid w:val="00146381"/>
    <w:rsid w:val="00155441"/>
    <w:rsid w:val="0015744A"/>
    <w:rsid w:val="00160F84"/>
    <w:rsid w:val="00165941"/>
    <w:rsid w:val="001665B2"/>
    <w:rsid w:val="00175E5F"/>
    <w:rsid w:val="001833E8"/>
    <w:rsid w:val="00183B2E"/>
    <w:rsid w:val="00185B13"/>
    <w:rsid w:val="00191EAD"/>
    <w:rsid w:val="001A061D"/>
    <w:rsid w:val="001A5A33"/>
    <w:rsid w:val="001D13D4"/>
    <w:rsid w:val="001D72CB"/>
    <w:rsid w:val="001E385C"/>
    <w:rsid w:val="001E4C6E"/>
    <w:rsid w:val="001E67C4"/>
    <w:rsid w:val="001F3302"/>
    <w:rsid w:val="00201AD8"/>
    <w:rsid w:val="00202A69"/>
    <w:rsid w:val="00205B28"/>
    <w:rsid w:val="00206413"/>
    <w:rsid w:val="00213FCE"/>
    <w:rsid w:val="0021686A"/>
    <w:rsid w:val="0022226E"/>
    <w:rsid w:val="00222C1E"/>
    <w:rsid w:val="00223EAD"/>
    <w:rsid w:val="00226D75"/>
    <w:rsid w:val="00227126"/>
    <w:rsid w:val="0023548D"/>
    <w:rsid w:val="00240FC3"/>
    <w:rsid w:val="00247C30"/>
    <w:rsid w:val="002535EA"/>
    <w:rsid w:val="0026268D"/>
    <w:rsid w:val="0026568D"/>
    <w:rsid w:val="002747C3"/>
    <w:rsid w:val="00276D68"/>
    <w:rsid w:val="002911F7"/>
    <w:rsid w:val="002C203B"/>
    <w:rsid w:val="002C26FC"/>
    <w:rsid w:val="002E5F10"/>
    <w:rsid w:val="00310659"/>
    <w:rsid w:val="00313324"/>
    <w:rsid w:val="00320F2A"/>
    <w:rsid w:val="00321FB3"/>
    <w:rsid w:val="003241F8"/>
    <w:rsid w:val="00326748"/>
    <w:rsid w:val="00331242"/>
    <w:rsid w:val="003422CF"/>
    <w:rsid w:val="00351F49"/>
    <w:rsid w:val="00352D59"/>
    <w:rsid w:val="0036249D"/>
    <w:rsid w:val="00365A5F"/>
    <w:rsid w:val="00371FCC"/>
    <w:rsid w:val="0037725E"/>
    <w:rsid w:val="003826FF"/>
    <w:rsid w:val="00395AB7"/>
    <w:rsid w:val="003A063E"/>
    <w:rsid w:val="003A5B05"/>
    <w:rsid w:val="003B2348"/>
    <w:rsid w:val="003B6757"/>
    <w:rsid w:val="003B6E59"/>
    <w:rsid w:val="003C36F3"/>
    <w:rsid w:val="003D1F20"/>
    <w:rsid w:val="003D42ED"/>
    <w:rsid w:val="003E1695"/>
    <w:rsid w:val="003E4807"/>
    <w:rsid w:val="003E6BF8"/>
    <w:rsid w:val="003E71B1"/>
    <w:rsid w:val="00406239"/>
    <w:rsid w:val="0041128C"/>
    <w:rsid w:val="00413DEA"/>
    <w:rsid w:val="00414F93"/>
    <w:rsid w:val="00420186"/>
    <w:rsid w:val="004234C9"/>
    <w:rsid w:val="004278C2"/>
    <w:rsid w:val="004332BB"/>
    <w:rsid w:val="0044479D"/>
    <w:rsid w:val="004456F4"/>
    <w:rsid w:val="00445CF0"/>
    <w:rsid w:val="00453F40"/>
    <w:rsid w:val="00462B9C"/>
    <w:rsid w:val="00464879"/>
    <w:rsid w:val="00464A63"/>
    <w:rsid w:val="00466E92"/>
    <w:rsid w:val="00467651"/>
    <w:rsid w:val="0047013B"/>
    <w:rsid w:val="004701F8"/>
    <w:rsid w:val="00471F4C"/>
    <w:rsid w:val="00481401"/>
    <w:rsid w:val="004A18C7"/>
    <w:rsid w:val="004A68FB"/>
    <w:rsid w:val="004B1042"/>
    <w:rsid w:val="004B1637"/>
    <w:rsid w:val="004B4EB2"/>
    <w:rsid w:val="004C4EA4"/>
    <w:rsid w:val="004D379C"/>
    <w:rsid w:val="004E472D"/>
    <w:rsid w:val="004E5443"/>
    <w:rsid w:val="004F0A36"/>
    <w:rsid w:val="00506A7B"/>
    <w:rsid w:val="00510CA6"/>
    <w:rsid w:val="00520481"/>
    <w:rsid w:val="0052591B"/>
    <w:rsid w:val="005266EC"/>
    <w:rsid w:val="00530149"/>
    <w:rsid w:val="00537C4A"/>
    <w:rsid w:val="00544712"/>
    <w:rsid w:val="0054729A"/>
    <w:rsid w:val="00555235"/>
    <w:rsid w:val="00555337"/>
    <w:rsid w:val="00564DA6"/>
    <w:rsid w:val="00570B74"/>
    <w:rsid w:val="005732AC"/>
    <w:rsid w:val="00576526"/>
    <w:rsid w:val="00581777"/>
    <w:rsid w:val="00583602"/>
    <w:rsid w:val="00596CAF"/>
    <w:rsid w:val="00597D60"/>
    <w:rsid w:val="005A0B09"/>
    <w:rsid w:val="005B2A75"/>
    <w:rsid w:val="005B366E"/>
    <w:rsid w:val="005B64BF"/>
    <w:rsid w:val="005B7262"/>
    <w:rsid w:val="005C0C58"/>
    <w:rsid w:val="005D018E"/>
    <w:rsid w:val="005D05A3"/>
    <w:rsid w:val="005D3476"/>
    <w:rsid w:val="005E4F33"/>
    <w:rsid w:val="005E58AC"/>
    <w:rsid w:val="00612822"/>
    <w:rsid w:val="006309A9"/>
    <w:rsid w:val="00642C56"/>
    <w:rsid w:val="006444C2"/>
    <w:rsid w:val="0064502D"/>
    <w:rsid w:val="00646BF9"/>
    <w:rsid w:val="00656EA3"/>
    <w:rsid w:val="0067544E"/>
    <w:rsid w:val="00677127"/>
    <w:rsid w:val="00682E71"/>
    <w:rsid w:val="0068666B"/>
    <w:rsid w:val="00693187"/>
    <w:rsid w:val="00694BB5"/>
    <w:rsid w:val="00695C5E"/>
    <w:rsid w:val="006960E5"/>
    <w:rsid w:val="006A526E"/>
    <w:rsid w:val="006A7048"/>
    <w:rsid w:val="006A73D7"/>
    <w:rsid w:val="006B1073"/>
    <w:rsid w:val="006B4CC9"/>
    <w:rsid w:val="006C342A"/>
    <w:rsid w:val="006C5FE4"/>
    <w:rsid w:val="006D4547"/>
    <w:rsid w:val="006F4A70"/>
    <w:rsid w:val="006F4FCC"/>
    <w:rsid w:val="006F6DA9"/>
    <w:rsid w:val="00701665"/>
    <w:rsid w:val="007068CA"/>
    <w:rsid w:val="00716387"/>
    <w:rsid w:val="00720F42"/>
    <w:rsid w:val="00734748"/>
    <w:rsid w:val="0073657A"/>
    <w:rsid w:val="007375CC"/>
    <w:rsid w:val="007518C2"/>
    <w:rsid w:val="0077157E"/>
    <w:rsid w:val="00772813"/>
    <w:rsid w:val="0077433F"/>
    <w:rsid w:val="0078034D"/>
    <w:rsid w:val="007823AD"/>
    <w:rsid w:val="0079268D"/>
    <w:rsid w:val="007A7539"/>
    <w:rsid w:val="007B2412"/>
    <w:rsid w:val="007B2571"/>
    <w:rsid w:val="007B36AD"/>
    <w:rsid w:val="007B7DC7"/>
    <w:rsid w:val="007C1710"/>
    <w:rsid w:val="007E3344"/>
    <w:rsid w:val="007E3C46"/>
    <w:rsid w:val="007E5ED1"/>
    <w:rsid w:val="007F5CE1"/>
    <w:rsid w:val="008040E3"/>
    <w:rsid w:val="0080562D"/>
    <w:rsid w:val="00813F08"/>
    <w:rsid w:val="00817FD0"/>
    <w:rsid w:val="008354AE"/>
    <w:rsid w:val="00840049"/>
    <w:rsid w:val="00845C52"/>
    <w:rsid w:val="00855092"/>
    <w:rsid w:val="008643CC"/>
    <w:rsid w:val="0086473B"/>
    <w:rsid w:val="00867B55"/>
    <w:rsid w:val="00886FD3"/>
    <w:rsid w:val="00893101"/>
    <w:rsid w:val="008A081C"/>
    <w:rsid w:val="008A094C"/>
    <w:rsid w:val="008A4FB8"/>
    <w:rsid w:val="008A549C"/>
    <w:rsid w:val="008C30B7"/>
    <w:rsid w:val="008C4C4B"/>
    <w:rsid w:val="008D14EE"/>
    <w:rsid w:val="008D1D21"/>
    <w:rsid w:val="008D6503"/>
    <w:rsid w:val="008F0625"/>
    <w:rsid w:val="008F149F"/>
    <w:rsid w:val="008F1F88"/>
    <w:rsid w:val="008F7F07"/>
    <w:rsid w:val="009017F7"/>
    <w:rsid w:val="0091314A"/>
    <w:rsid w:val="00915F31"/>
    <w:rsid w:val="00933D20"/>
    <w:rsid w:val="00940C25"/>
    <w:rsid w:val="00947455"/>
    <w:rsid w:val="00962ED1"/>
    <w:rsid w:val="009641B6"/>
    <w:rsid w:val="00965C25"/>
    <w:rsid w:val="00975B4E"/>
    <w:rsid w:val="0098257E"/>
    <w:rsid w:val="00984720"/>
    <w:rsid w:val="00994DE4"/>
    <w:rsid w:val="009A02D9"/>
    <w:rsid w:val="009A2DEF"/>
    <w:rsid w:val="009B60D3"/>
    <w:rsid w:val="009C5A90"/>
    <w:rsid w:val="009D3289"/>
    <w:rsid w:val="009D7997"/>
    <w:rsid w:val="009E080B"/>
    <w:rsid w:val="009E4F0B"/>
    <w:rsid w:val="009E713C"/>
    <w:rsid w:val="009F67AE"/>
    <w:rsid w:val="00A00E31"/>
    <w:rsid w:val="00A02A03"/>
    <w:rsid w:val="00A1497A"/>
    <w:rsid w:val="00A2083C"/>
    <w:rsid w:val="00A37002"/>
    <w:rsid w:val="00A438E6"/>
    <w:rsid w:val="00A45F7B"/>
    <w:rsid w:val="00A5688B"/>
    <w:rsid w:val="00A57B23"/>
    <w:rsid w:val="00A57CD8"/>
    <w:rsid w:val="00A64DA8"/>
    <w:rsid w:val="00A72A81"/>
    <w:rsid w:val="00A746F8"/>
    <w:rsid w:val="00AA1D17"/>
    <w:rsid w:val="00AA2DA0"/>
    <w:rsid w:val="00AA3B10"/>
    <w:rsid w:val="00AA5510"/>
    <w:rsid w:val="00AD0B79"/>
    <w:rsid w:val="00AD2D81"/>
    <w:rsid w:val="00AE2C9F"/>
    <w:rsid w:val="00AE4998"/>
    <w:rsid w:val="00AF1829"/>
    <w:rsid w:val="00AF5A50"/>
    <w:rsid w:val="00AF6066"/>
    <w:rsid w:val="00AF7F52"/>
    <w:rsid w:val="00B03C38"/>
    <w:rsid w:val="00B068AB"/>
    <w:rsid w:val="00B07DB7"/>
    <w:rsid w:val="00B11C91"/>
    <w:rsid w:val="00B1504A"/>
    <w:rsid w:val="00B212B6"/>
    <w:rsid w:val="00B242D3"/>
    <w:rsid w:val="00B24C61"/>
    <w:rsid w:val="00B262F1"/>
    <w:rsid w:val="00B27135"/>
    <w:rsid w:val="00B41F05"/>
    <w:rsid w:val="00B4236A"/>
    <w:rsid w:val="00B4487B"/>
    <w:rsid w:val="00B44D35"/>
    <w:rsid w:val="00B46287"/>
    <w:rsid w:val="00B5795A"/>
    <w:rsid w:val="00B62671"/>
    <w:rsid w:val="00B673BC"/>
    <w:rsid w:val="00B92748"/>
    <w:rsid w:val="00B94011"/>
    <w:rsid w:val="00B967AD"/>
    <w:rsid w:val="00B97587"/>
    <w:rsid w:val="00BA1300"/>
    <w:rsid w:val="00BA27EE"/>
    <w:rsid w:val="00BB0C8A"/>
    <w:rsid w:val="00BB4918"/>
    <w:rsid w:val="00BB709E"/>
    <w:rsid w:val="00BC0660"/>
    <w:rsid w:val="00BC2DE7"/>
    <w:rsid w:val="00BC473F"/>
    <w:rsid w:val="00BC499E"/>
    <w:rsid w:val="00BD0668"/>
    <w:rsid w:val="00BD1FF0"/>
    <w:rsid w:val="00BE6956"/>
    <w:rsid w:val="00BF5334"/>
    <w:rsid w:val="00C139CB"/>
    <w:rsid w:val="00C1466F"/>
    <w:rsid w:val="00C21A62"/>
    <w:rsid w:val="00C273B6"/>
    <w:rsid w:val="00C40632"/>
    <w:rsid w:val="00C638D5"/>
    <w:rsid w:val="00C72570"/>
    <w:rsid w:val="00C74422"/>
    <w:rsid w:val="00C744BF"/>
    <w:rsid w:val="00C94CE3"/>
    <w:rsid w:val="00CA455E"/>
    <w:rsid w:val="00CA567C"/>
    <w:rsid w:val="00CA733A"/>
    <w:rsid w:val="00CB3F0D"/>
    <w:rsid w:val="00CC7429"/>
    <w:rsid w:val="00CD4CDB"/>
    <w:rsid w:val="00CD6104"/>
    <w:rsid w:val="00CD71A0"/>
    <w:rsid w:val="00CE0198"/>
    <w:rsid w:val="00CE097D"/>
    <w:rsid w:val="00CE573A"/>
    <w:rsid w:val="00CE78F3"/>
    <w:rsid w:val="00D01C1C"/>
    <w:rsid w:val="00D02610"/>
    <w:rsid w:val="00D0575A"/>
    <w:rsid w:val="00D157A2"/>
    <w:rsid w:val="00D20E4E"/>
    <w:rsid w:val="00D33C38"/>
    <w:rsid w:val="00D34F6E"/>
    <w:rsid w:val="00D543FB"/>
    <w:rsid w:val="00D573B4"/>
    <w:rsid w:val="00D60F37"/>
    <w:rsid w:val="00D65FFF"/>
    <w:rsid w:val="00D72F24"/>
    <w:rsid w:val="00D81AAC"/>
    <w:rsid w:val="00D9058E"/>
    <w:rsid w:val="00DA5DC5"/>
    <w:rsid w:val="00DA7AEB"/>
    <w:rsid w:val="00DD228A"/>
    <w:rsid w:val="00DD2DAB"/>
    <w:rsid w:val="00DE19F8"/>
    <w:rsid w:val="00DF57E1"/>
    <w:rsid w:val="00DF62E4"/>
    <w:rsid w:val="00E027AB"/>
    <w:rsid w:val="00E02C7D"/>
    <w:rsid w:val="00E05911"/>
    <w:rsid w:val="00E103F3"/>
    <w:rsid w:val="00E12CE6"/>
    <w:rsid w:val="00E13A63"/>
    <w:rsid w:val="00E21A32"/>
    <w:rsid w:val="00E21AFB"/>
    <w:rsid w:val="00E225B5"/>
    <w:rsid w:val="00E230C6"/>
    <w:rsid w:val="00E23223"/>
    <w:rsid w:val="00E25242"/>
    <w:rsid w:val="00E25492"/>
    <w:rsid w:val="00E3272E"/>
    <w:rsid w:val="00E37743"/>
    <w:rsid w:val="00E446FE"/>
    <w:rsid w:val="00E4584B"/>
    <w:rsid w:val="00E519E5"/>
    <w:rsid w:val="00E57F02"/>
    <w:rsid w:val="00E62AC4"/>
    <w:rsid w:val="00E70B60"/>
    <w:rsid w:val="00E74CD8"/>
    <w:rsid w:val="00E754B6"/>
    <w:rsid w:val="00E96F07"/>
    <w:rsid w:val="00ED63BD"/>
    <w:rsid w:val="00ED7257"/>
    <w:rsid w:val="00EE0474"/>
    <w:rsid w:val="00EE2B37"/>
    <w:rsid w:val="00EE46F9"/>
    <w:rsid w:val="00EE689D"/>
    <w:rsid w:val="00F02410"/>
    <w:rsid w:val="00F03109"/>
    <w:rsid w:val="00F0577B"/>
    <w:rsid w:val="00F06E19"/>
    <w:rsid w:val="00F10795"/>
    <w:rsid w:val="00F20660"/>
    <w:rsid w:val="00F2711A"/>
    <w:rsid w:val="00F30713"/>
    <w:rsid w:val="00F442D7"/>
    <w:rsid w:val="00F50D33"/>
    <w:rsid w:val="00F52047"/>
    <w:rsid w:val="00F53219"/>
    <w:rsid w:val="00F555D7"/>
    <w:rsid w:val="00F57B75"/>
    <w:rsid w:val="00F6290B"/>
    <w:rsid w:val="00F70E31"/>
    <w:rsid w:val="00F73F06"/>
    <w:rsid w:val="00F8289A"/>
    <w:rsid w:val="00F832C2"/>
    <w:rsid w:val="00F8368A"/>
    <w:rsid w:val="00F94E84"/>
    <w:rsid w:val="00F96BEB"/>
    <w:rsid w:val="00FA2481"/>
    <w:rsid w:val="00FA2A7D"/>
    <w:rsid w:val="00FA5F04"/>
    <w:rsid w:val="00FA6B0D"/>
    <w:rsid w:val="00FA78D5"/>
    <w:rsid w:val="00FB1882"/>
    <w:rsid w:val="00FC19EC"/>
    <w:rsid w:val="00FD009F"/>
    <w:rsid w:val="00FD23AD"/>
    <w:rsid w:val="00FE1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21"/>
    <o:shapelayout v:ext="edit">
      <o:idmap v:ext="edit" data="1"/>
    </o:shapelayout>
  </w:shapeDefaults>
  <w:doNotEmbedSmartTags/>
  <w:decimalSymbol w:val=","/>
  <w:listSeparator w:val=";"/>
  <w14:docId w14:val="169560A0"/>
  <w15:docId w15:val="{DB292551-3220-411C-9ADB-1A6F0212A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overflowPunct w:val="0"/>
      <w:autoSpaceDE w:val="0"/>
      <w:textAlignment w:val="baseline"/>
    </w:pPr>
    <w:rPr>
      <w:rFonts w:ascii="MS Sans Serif" w:hAnsi="MS Sans Serif"/>
      <w:lang w:val="en-US" w:eastAsia="ar-SA"/>
    </w:rPr>
  </w:style>
  <w:style w:type="paragraph" w:styleId="Naslov1">
    <w:name w:val="heading 1"/>
    <w:basedOn w:val="Normal"/>
    <w:next w:val="Normal"/>
    <w:link w:val="Naslov1Char"/>
    <w:uiPriority w:val="9"/>
    <w:qFormat/>
    <w:rsid w:val="003C36F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Zadanifontodlomka1">
    <w:name w:val="Zadani font odlomka1"/>
  </w:style>
  <w:style w:type="character" w:styleId="Brojstranice">
    <w:name w:val="page number"/>
    <w:basedOn w:val="Zadanifontodlomka1"/>
  </w:style>
  <w:style w:type="paragraph" w:customStyle="1" w:styleId="Naslov10">
    <w:name w:val="Naslov1"/>
    <w:basedOn w:val="Normal"/>
    <w:next w:val="Tijeloteksta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Popis">
    <w:name w:val="List"/>
    <w:basedOn w:val="Tijeloteksta"/>
  </w:style>
  <w:style w:type="paragraph" w:customStyle="1" w:styleId="Opis">
    <w:name w:val="Opis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"/>
    <w:pPr>
      <w:suppressLineNumbers/>
    </w:p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Sadrajokvira">
    <w:name w:val="Sadržaj okvira"/>
    <w:basedOn w:val="Tijeloteksta"/>
  </w:style>
  <w:style w:type="paragraph" w:styleId="Zaglavlje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Sadrajitablice">
    <w:name w:val="Sadržaji tablice"/>
    <w:basedOn w:val="Normal"/>
    <w:pPr>
      <w:suppressLineNumbers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96CA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596CAF"/>
    <w:rPr>
      <w:rFonts w:ascii="Segoe UI" w:hAnsi="Segoe UI" w:cs="Segoe UI"/>
      <w:sz w:val="18"/>
      <w:szCs w:val="18"/>
      <w:lang w:val="en-US" w:eastAsia="ar-SA"/>
    </w:rPr>
  </w:style>
  <w:style w:type="paragraph" w:styleId="Odlomakpopisa">
    <w:name w:val="List Paragraph"/>
    <w:basedOn w:val="Normal"/>
    <w:uiPriority w:val="34"/>
    <w:qFormat/>
    <w:rsid w:val="007E5ED1"/>
    <w:pPr>
      <w:ind w:left="720"/>
      <w:contextualSpacing/>
    </w:pPr>
  </w:style>
  <w:style w:type="character" w:customStyle="1" w:styleId="Naslov1Char">
    <w:name w:val="Naslov 1 Char"/>
    <w:basedOn w:val="Zadanifontodlomka"/>
    <w:link w:val="Naslov1"/>
    <w:uiPriority w:val="9"/>
    <w:rsid w:val="003C36F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ar-SA"/>
    </w:rPr>
  </w:style>
  <w:style w:type="paragraph" w:customStyle="1" w:styleId="Odlomakpopisa1">
    <w:name w:val="Odlomak popisa1"/>
    <w:basedOn w:val="Normal"/>
    <w:rsid w:val="00395AB7"/>
    <w:pPr>
      <w:overflowPunct/>
      <w:autoSpaceDE/>
      <w:spacing w:after="200" w:line="276" w:lineRule="auto"/>
      <w:textAlignment w:val="auto"/>
    </w:pPr>
    <w:rPr>
      <w:rFonts w:ascii="Calibri" w:eastAsia="Arial Unicode MS" w:hAnsi="Calibri" w:cs="Arial Unicode MS"/>
      <w:kern w:val="1"/>
      <w:sz w:val="22"/>
      <w:szCs w:val="22"/>
      <w:lang w:val="hr-HR"/>
    </w:rPr>
  </w:style>
  <w:style w:type="paragraph" w:customStyle="1" w:styleId="Default">
    <w:name w:val="Default"/>
    <w:rsid w:val="00E103F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Bezproreda">
    <w:name w:val="No Spacing"/>
    <w:uiPriority w:val="1"/>
    <w:qFormat/>
    <w:rsid w:val="00AF6066"/>
    <w:pPr>
      <w:suppressAutoHyphens/>
      <w:overflowPunct w:val="0"/>
      <w:autoSpaceDE w:val="0"/>
      <w:textAlignment w:val="baseline"/>
    </w:pPr>
    <w:rPr>
      <w:rFonts w:ascii="MS Sans Serif" w:hAnsi="MS Sans Serif"/>
      <w:lang w:val="en-US" w:eastAsia="ar-SA"/>
    </w:rPr>
  </w:style>
  <w:style w:type="paragraph" w:customStyle="1" w:styleId="Odlomakpopisa3">
    <w:name w:val="Odlomak popisa3"/>
    <w:basedOn w:val="Normal"/>
    <w:rsid w:val="00331242"/>
    <w:pPr>
      <w:overflowPunct/>
      <w:autoSpaceDE/>
      <w:spacing w:after="200" w:line="276" w:lineRule="auto"/>
      <w:textAlignment w:val="auto"/>
    </w:pPr>
    <w:rPr>
      <w:rFonts w:ascii="Calibri" w:eastAsia="Arial Unicode MS" w:hAnsi="Calibri" w:cs="Arial Unicode MS"/>
      <w:kern w:val="2"/>
      <w:sz w:val="22"/>
      <w:szCs w:val="22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CBAF7-B854-4280-B4B0-3D8CD92CC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 A P I S N I K</vt:lpstr>
      <vt:lpstr>Z A P I S N I K</vt:lpstr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I S N I K</dc:title>
  <dc:subject/>
  <dc:creator>Mirjana</dc:creator>
  <cp:keywords/>
  <cp:lastModifiedBy>Korisnik Licence</cp:lastModifiedBy>
  <cp:revision>30</cp:revision>
  <cp:lastPrinted>2025-11-28T08:49:00Z</cp:lastPrinted>
  <dcterms:created xsi:type="dcterms:W3CDTF">2024-11-11T09:14:00Z</dcterms:created>
  <dcterms:modified xsi:type="dcterms:W3CDTF">2025-12-19T07:43:00Z</dcterms:modified>
</cp:coreProperties>
</file>